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265" w:rsidRDefault="000E6265" w:rsidP="00B00BD9">
      <w:pPr>
        <w:jc w:val="both"/>
      </w:pPr>
    </w:p>
    <w:p w:rsidR="00AC3F9A" w:rsidRDefault="00AC3F9A">
      <w:pPr>
        <w:jc w:val="center"/>
      </w:pPr>
    </w:p>
    <w:p w:rsidR="00AC3F9A" w:rsidRDefault="00AC3F9A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ТЕНДЕРЕ</w:t>
      </w:r>
    </w:p>
    <w:p w:rsidR="00AC3F9A" w:rsidRDefault="00AC3F9A">
      <w:pPr>
        <w:jc w:val="both"/>
        <w:rPr>
          <w:sz w:val="22"/>
        </w:rPr>
      </w:pPr>
    </w:p>
    <w:p w:rsidR="00AC3F9A" w:rsidRDefault="006E3EE9" w:rsidP="00D529D9">
      <w:pPr>
        <w:rPr>
          <w:sz w:val="22"/>
        </w:rPr>
      </w:pPr>
      <w:r>
        <w:rPr>
          <w:sz w:val="22"/>
        </w:rPr>
        <w:t>«____»_</w:t>
      </w:r>
      <w:r w:rsidR="00D529D9">
        <w:rPr>
          <w:sz w:val="22"/>
        </w:rPr>
        <w:t>____</w:t>
      </w:r>
      <w:r>
        <w:rPr>
          <w:sz w:val="22"/>
        </w:rPr>
        <w:t>__________20</w:t>
      </w:r>
      <w:r w:rsidR="00AC3F9A">
        <w:rPr>
          <w:sz w:val="22"/>
        </w:rPr>
        <w:t xml:space="preserve">__г.             </w:t>
      </w:r>
      <w:r w:rsidR="00D529D9">
        <w:rPr>
          <w:sz w:val="22"/>
        </w:rPr>
        <w:tab/>
      </w:r>
      <w:bookmarkStart w:id="0" w:name="_GoBack"/>
      <w:bookmarkEnd w:id="0"/>
      <w:r w:rsidR="00D529D9">
        <w:rPr>
          <w:sz w:val="22"/>
        </w:rPr>
        <w:tab/>
      </w:r>
      <w:r w:rsidR="00D529D9">
        <w:rPr>
          <w:sz w:val="22"/>
        </w:rPr>
        <w:tab/>
      </w:r>
      <w:r w:rsidR="00D529D9">
        <w:rPr>
          <w:sz w:val="22"/>
        </w:rPr>
        <w:tab/>
      </w:r>
      <w:r w:rsidR="00D529D9">
        <w:rPr>
          <w:sz w:val="22"/>
        </w:rPr>
        <w:tab/>
      </w:r>
      <w:r w:rsidR="00D529D9">
        <w:rPr>
          <w:sz w:val="22"/>
        </w:rPr>
        <w:tab/>
      </w:r>
      <w:r w:rsidR="00D529D9">
        <w:rPr>
          <w:sz w:val="22"/>
        </w:rPr>
        <w:tab/>
      </w:r>
      <w:r>
        <w:rPr>
          <w:sz w:val="22"/>
        </w:rPr>
        <w:t>Д</w:t>
      </w:r>
      <w:r w:rsidR="00AC3F9A">
        <w:rPr>
          <w:sz w:val="22"/>
        </w:rPr>
        <w:t>иректору</w:t>
      </w:r>
    </w:p>
    <w:p w:rsidR="00AC3F9A" w:rsidRDefault="00AC3F9A">
      <w:pPr>
        <w:ind w:left="5652" w:firstLine="720"/>
        <w:jc w:val="right"/>
        <w:rPr>
          <w:sz w:val="22"/>
        </w:rPr>
      </w:pPr>
      <w:r>
        <w:rPr>
          <w:sz w:val="22"/>
        </w:rPr>
        <w:t>О</w:t>
      </w:r>
      <w:r w:rsidR="006E3EE9">
        <w:rPr>
          <w:sz w:val="22"/>
        </w:rPr>
        <w:t>О</w:t>
      </w:r>
      <w:r>
        <w:rPr>
          <w:sz w:val="22"/>
        </w:rPr>
        <w:t>О «</w:t>
      </w:r>
      <w:r w:rsidR="00D529D9">
        <w:rPr>
          <w:sz w:val="22"/>
        </w:rPr>
        <w:t>Руссоль</w:t>
      </w:r>
      <w:r>
        <w:rPr>
          <w:sz w:val="22"/>
        </w:rPr>
        <w:t>»</w:t>
      </w:r>
    </w:p>
    <w:p w:rsidR="00AC3F9A" w:rsidRDefault="00AC3F9A">
      <w:pPr>
        <w:jc w:val="right"/>
        <w:rPr>
          <w:sz w:val="22"/>
        </w:rPr>
      </w:pPr>
      <w:r>
        <w:rPr>
          <w:sz w:val="22"/>
        </w:rPr>
        <w:t>______________________</w:t>
      </w:r>
    </w:p>
    <w:p w:rsidR="00AC3F9A" w:rsidRDefault="00AC3F9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(Ф.И.О.)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Банковские реквизиты:___________________________________________________________________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БИК___________________________________ ИНН/КПП 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Ф.И.О. представителя:____________________________________________________________________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паспорт серии __________№ _____________________выдан: «_____»__________________ ________г. кем 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проживающий по адресу:_________________________________________________________________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 xml:space="preserve">Доверенность №________ от «______»_____________ _______г. 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тендере, </w:t>
      </w:r>
      <w:r>
        <w:rPr>
          <w:sz w:val="22"/>
        </w:rPr>
        <w:t xml:space="preserve">назначенном на </w:t>
      </w:r>
      <w:r w:rsidR="00731D77">
        <w:rPr>
          <w:sz w:val="22"/>
        </w:rPr>
        <w:t>«_____»____________20</w:t>
      </w:r>
      <w:r>
        <w:rPr>
          <w:sz w:val="22"/>
        </w:rPr>
        <w:t>__г., на право заключения договора (договоров):</w:t>
      </w:r>
    </w:p>
    <w:p w:rsidR="00AC3F9A" w:rsidRDefault="00AC3F9A">
      <w:pPr>
        <w:pStyle w:val="a8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AC3F9A" w:rsidRDefault="00AC3F9A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AC3F9A" w:rsidRDefault="00AC3F9A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p w:rsidR="00AC3F9A" w:rsidRDefault="00AC3F9A"/>
    <w:p w:rsidR="00AC3F9A" w:rsidRDefault="00AC3F9A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sectPr w:rsidR="00821E4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1EC" w:rsidRDefault="008031EC">
      <w:r>
        <w:separator/>
      </w:r>
    </w:p>
  </w:endnote>
  <w:endnote w:type="continuationSeparator" w:id="0">
    <w:p w:rsidR="008031EC" w:rsidRDefault="0080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1EC" w:rsidRDefault="008031EC">
      <w:r>
        <w:separator/>
      </w:r>
    </w:p>
  </w:footnote>
  <w:footnote w:type="continuationSeparator" w:id="0">
    <w:p w:rsidR="008031EC" w:rsidRDefault="00803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19605B" w:rsidP="00EC0309">
          <w:pPr>
            <w:pStyle w:val="af1"/>
            <w:jc w:val="center"/>
          </w:pP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8240" behindDoc="1" locked="0" layoutInCell="1" allowOverlap="1">
                    <wp:simplePos x="0" y="0"/>
                    <wp:positionH relativeFrom="column">
                      <wp:posOffset>34925</wp:posOffset>
                    </wp:positionH>
                    <wp:positionV relativeFrom="paragraph">
                      <wp:posOffset>50165</wp:posOffset>
                    </wp:positionV>
                    <wp:extent cx="1426845" cy="437515"/>
                    <wp:effectExtent l="0" t="0" r="1905" b="635"/>
                    <wp:wrapNone/>
                    <wp:docPr id="1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426845" cy="437515"/>
                              <a:chOff x="1519" y="974"/>
                              <a:chExt cx="4497" cy="1349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993" t="57408" r="9692" b="1678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01" y="1314"/>
                                <a:ext cx="3415" cy="100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328" t="9882" r="23660" b="4266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519" y="974"/>
                                <a:ext cx="1081" cy="123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A6E10B5" id="Group 4" o:spid="_x0000_s1026" style="position:absolute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исунок 1" o:spid="_x0000_s1027" type="#_x0000_t75" style="position:absolute;left:2601;top:1314;width:3415;height:10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    <v:imagedata r:id="rId2" o:title="" croptop="37623f" cropbottom="10999f" cropleft="42594f" cropright="6352f"/>
                    </v:shape>
                    <v:shape id="Рисунок 1" o:spid="_x0000_s1028" type="#_x0000_t75" style="position:absolute;left:1519;top:974;width:1081;height:1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    <v:imagedata r:id="rId2" o:title="" croptop="6476f" cropbottom="27960f" cropleft="42158f" cropright="15506f"/>
                    </v:shape>
                  </v:group>
                </w:pict>
              </mc:Fallback>
            </mc:AlternateContent>
          </w:r>
        </w:p>
        <w:p w:rsidR="00F9273C" w:rsidRDefault="00F9273C" w:rsidP="00EC0309">
          <w:pPr>
            <w:pStyle w:val="af1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СТП № 23 – 2015</w:t>
          </w:r>
        </w:p>
        <w:p w:rsidR="00F9273C" w:rsidRDefault="00F9273C" w:rsidP="00EC0309">
          <w:pPr>
            <w:pStyle w:val="af1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1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Издание 1</w:t>
          </w:r>
        </w:p>
        <w:p w:rsidR="00F9273C" w:rsidRDefault="00F9273C" w:rsidP="00EC0309">
          <w:pPr>
            <w:pStyle w:val="af1"/>
            <w:jc w:val="center"/>
          </w:pPr>
          <w:r>
            <w:rPr>
              <w:rStyle w:val="a3"/>
            </w:rPr>
            <w:t xml:space="preserve">Лист </w:t>
          </w:r>
          <w:r w:rsidR="00665136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665136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665136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665136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665136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665136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 w15:restartNumberingAfterBreak="0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 w15:restartNumberingAfterBreak="0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47"/>
    <w:rsid w:val="00000835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05B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C7086"/>
    <w:rsid w:val="002D1916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466A"/>
    <w:rsid w:val="00464343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73C2"/>
    <w:rsid w:val="00527C47"/>
    <w:rsid w:val="00547394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21F3"/>
    <w:rsid w:val="006259BE"/>
    <w:rsid w:val="006265FD"/>
    <w:rsid w:val="0065767B"/>
    <w:rsid w:val="00665136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6AB9"/>
    <w:rsid w:val="007E3A7F"/>
    <w:rsid w:val="008031EC"/>
    <w:rsid w:val="00805F3B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0BD9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2D18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529D9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26814"/>
    <w:rsid w:val="00E30382"/>
    <w:rsid w:val="00E32C41"/>
    <w:rsid w:val="00E36244"/>
    <w:rsid w:val="00E4151D"/>
    <w:rsid w:val="00E46D3E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C6AAD"/>
  <w15:docId w15:val="{1978364D-B09B-4F38-BF97-5307E1E5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8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1F6662"/>
    <w:pPr>
      <w:spacing w:after="120"/>
    </w:pPr>
  </w:style>
  <w:style w:type="paragraph" w:styleId="aa">
    <w:name w:val="List"/>
    <w:basedOn w:val="a8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1F6662"/>
    <w:pPr>
      <w:jc w:val="center"/>
    </w:pPr>
    <w:rPr>
      <w:sz w:val="28"/>
      <w:szCs w:val="28"/>
    </w:rPr>
  </w:style>
  <w:style w:type="paragraph" w:styleId="ac">
    <w:name w:val="Subtitle"/>
    <w:basedOn w:val="a"/>
    <w:next w:val="a8"/>
    <w:link w:val="ae"/>
    <w:uiPriority w:val="11"/>
    <w:qFormat/>
    <w:rsid w:val="001F6662"/>
    <w:rPr>
      <w:b/>
      <w:szCs w:val="20"/>
    </w:rPr>
  </w:style>
  <w:style w:type="paragraph" w:styleId="af">
    <w:name w:val="Body Text Indent"/>
    <w:basedOn w:val="a"/>
    <w:link w:val="af0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1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3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5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4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6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5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7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6">
    <w:name w:val="Содержимое таблицы"/>
    <w:basedOn w:val="a"/>
    <w:rsid w:val="001F6662"/>
    <w:pPr>
      <w:suppressLineNumbers/>
    </w:pPr>
  </w:style>
  <w:style w:type="paragraph" w:customStyle="1" w:styleId="af7">
    <w:name w:val="Заголовок таблицы"/>
    <w:basedOn w:val="af6"/>
    <w:rsid w:val="001F6662"/>
    <w:pPr>
      <w:jc w:val="center"/>
    </w:pPr>
    <w:rPr>
      <w:b/>
      <w:bCs/>
    </w:rPr>
  </w:style>
  <w:style w:type="paragraph" w:customStyle="1" w:styleId="18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8">
    <w:name w:val="Table Grid"/>
    <w:basedOn w:val="a1"/>
    <w:uiPriority w:val="59"/>
    <w:rsid w:val="00991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заголовок Знак"/>
    <w:basedOn w:val="a0"/>
    <w:link w:val="ac"/>
    <w:uiPriority w:val="11"/>
    <w:rsid w:val="00D353BB"/>
    <w:rPr>
      <w:b/>
      <w:sz w:val="24"/>
      <w:lang w:val="ru-RU" w:eastAsia="ar-SA" w:bidi="ar-SA"/>
    </w:rPr>
  </w:style>
  <w:style w:type="character" w:customStyle="1" w:styleId="ad">
    <w:name w:val="Заголовок Знак"/>
    <w:basedOn w:val="a0"/>
    <w:link w:val="ab"/>
    <w:rsid w:val="009C0781"/>
    <w:rPr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9C0781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a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b">
    <w:name w:val="annotation reference"/>
    <w:basedOn w:val="a0"/>
    <w:rsid w:val="00CE1AC6"/>
    <w:rPr>
      <w:sz w:val="16"/>
      <w:szCs w:val="16"/>
    </w:rPr>
  </w:style>
  <w:style w:type="paragraph" w:styleId="afc">
    <w:name w:val="annotation text"/>
    <w:basedOn w:val="a"/>
    <w:link w:val="afd"/>
    <w:rsid w:val="00CE1AC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CE1AC6"/>
    <w:rPr>
      <w:lang w:eastAsia="ar-SA"/>
    </w:rPr>
  </w:style>
  <w:style w:type="paragraph" w:styleId="afe">
    <w:name w:val="annotation subject"/>
    <w:basedOn w:val="afc"/>
    <w:next w:val="afc"/>
    <w:link w:val="aff"/>
    <w:rsid w:val="00CE1AC6"/>
    <w:rPr>
      <w:b/>
      <w:bCs/>
    </w:rPr>
  </w:style>
  <w:style w:type="character" w:customStyle="1" w:styleId="aff">
    <w:name w:val="Тема примечания Знак"/>
    <w:basedOn w:val="afd"/>
    <w:link w:val="afe"/>
    <w:rsid w:val="00CE1AC6"/>
    <w:rPr>
      <w:b/>
      <w:bCs/>
      <w:lang w:eastAsia="ar-SA"/>
    </w:rPr>
  </w:style>
  <w:style w:type="paragraph" w:styleId="aff0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3">
    <w:name w:val="Нижний колонтитул Знак"/>
    <w:basedOn w:val="a0"/>
    <w:link w:val="af2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A9980-B7B8-47D5-9657-90BE75801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Канчурин Тимур Фаритович</cp:lastModifiedBy>
  <cp:revision>4</cp:revision>
  <cp:lastPrinted>2015-05-25T05:54:00Z</cp:lastPrinted>
  <dcterms:created xsi:type="dcterms:W3CDTF">2015-10-01T05:08:00Z</dcterms:created>
  <dcterms:modified xsi:type="dcterms:W3CDTF">2017-02-15T04:31:00Z</dcterms:modified>
</cp:coreProperties>
</file>